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E5CE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8F0415"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95E53" w:rsidRPr="007417E6" w:rsidRDefault="00F95E53" w:rsidP="00F95E53">
      <w:pPr>
        <w:ind w:left="5670" w:firstLine="0"/>
        <w:jc w:val="right"/>
        <w:rPr>
          <w:sz w:val="24"/>
          <w:szCs w:val="24"/>
        </w:rPr>
      </w:pPr>
      <w:r w:rsidRPr="007417E6">
        <w:rPr>
          <w:sz w:val="24"/>
          <w:szCs w:val="24"/>
        </w:rPr>
        <w:t>УТВЕРЖДАЮ:</w:t>
      </w:r>
    </w:p>
    <w:p w:rsidR="00F95E53" w:rsidRDefault="00F95E53" w:rsidP="00F95E53">
      <w:pPr>
        <w:spacing w:line="240" w:lineRule="auto"/>
        <w:jc w:val="right"/>
        <w:rPr>
          <w:sz w:val="24"/>
          <w:szCs w:val="24"/>
        </w:rPr>
      </w:pPr>
      <w:r>
        <w:rPr>
          <w:sz w:val="24"/>
          <w:szCs w:val="24"/>
        </w:rPr>
        <w:t>Председатель закупочной комиссии -</w:t>
      </w:r>
    </w:p>
    <w:p w:rsidR="00F95E53" w:rsidRDefault="00F95E53" w:rsidP="00F95E5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95E53" w:rsidRDefault="00F95E53" w:rsidP="00F95E53">
      <w:pPr>
        <w:spacing w:line="240" w:lineRule="auto"/>
        <w:jc w:val="right"/>
        <w:rPr>
          <w:sz w:val="24"/>
          <w:szCs w:val="24"/>
        </w:rPr>
      </w:pPr>
      <w:r>
        <w:rPr>
          <w:sz w:val="24"/>
          <w:szCs w:val="24"/>
        </w:rPr>
        <w:t>филиала ПАО «МРСК Центра» - «Воронежэнерго»</w:t>
      </w:r>
    </w:p>
    <w:p w:rsidR="00F95E53" w:rsidRDefault="00F95E53" w:rsidP="00F95E53">
      <w:pPr>
        <w:spacing w:line="240" w:lineRule="auto"/>
        <w:jc w:val="right"/>
      </w:pPr>
    </w:p>
    <w:p w:rsidR="00F95E53" w:rsidRDefault="00F95E53" w:rsidP="00F95E53">
      <w:pPr>
        <w:spacing w:line="240" w:lineRule="auto"/>
        <w:jc w:val="right"/>
        <w:rPr>
          <w:sz w:val="24"/>
          <w:szCs w:val="24"/>
        </w:rPr>
      </w:pPr>
      <w:r>
        <w:rPr>
          <w:sz w:val="24"/>
          <w:szCs w:val="24"/>
        </w:rPr>
        <w:t>____________________ В.В. Мороз</w:t>
      </w:r>
      <w:r w:rsidRPr="00E30B72">
        <w:rPr>
          <w:sz w:val="24"/>
          <w:szCs w:val="24"/>
        </w:rPr>
        <w:t xml:space="preserve"> </w:t>
      </w:r>
    </w:p>
    <w:p w:rsidR="00F95E53" w:rsidRDefault="00F95E53" w:rsidP="00F95E53">
      <w:pPr>
        <w:spacing w:line="240" w:lineRule="auto"/>
        <w:jc w:val="right"/>
        <w:rPr>
          <w:sz w:val="24"/>
          <w:szCs w:val="24"/>
        </w:rPr>
      </w:pPr>
    </w:p>
    <w:p w:rsidR="00F95E53" w:rsidRPr="007417E6" w:rsidRDefault="00F95E53" w:rsidP="00F95E53">
      <w:pPr>
        <w:ind w:left="5670" w:firstLine="0"/>
        <w:jc w:val="right"/>
        <w:rPr>
          <w:sz w:val="24"/>
          <w:szCs w:val="24"/>
        </w:rPr>
      </w:pPr>
      <w:r w:rsidRPr="007417E6">
        <w:rPr>
          <w:sz w:val="24"/>
          <w:szCs w:val="24"/>
        </w:rPr>
        <w:t xml:space="preserve"> «</w:t>
      </w:r>
      <w:r>
        <w:rPr>
          <w:sz w:val="24"/>
          <w:szCs w:val="24"/>
        </w:rPr>
        <w:t>27</w:t>
      </w:r>
      <w:r w:rsidRPr="007417E6">
        <w:rPr>
          <w:sz w:val="24"/>
          <w:szCs w:val="24"/>
        </w:rPr>
        <w:t xml:space="preserve">» </w:t>
      </w:r>
      <w:r>
        <w:rPr>
          <w:sz w:val="24"/>
          <w:szCs w:val="24"/>
        </w:rPr>
        <w:t>января 2016</w:t>
      </w:r>
      <w:r w:rsidRPr="007417E6">
        <w:rPr>
          <w:sz w:val="24"/>
          <w:szCs w:val="24"/>
        </w:rPr>
        <w:t xml:space="preserve"> г.</w:t>
      </w:r>
    </w:p>
    <w:p w:rsidR="00F95E53" w:rsidRPr="00093D17" w:rsidRDefault="00F95E53" w:rsidP="00F95E53">
      <w:pPr>
        <w:ind w:left="5670" w:firstLine="0"/>
        <w:rPr>
          <w:sz w:val="24"/>
          <w:szCs w:val="24"/>
        </w:rPr>
      </w:pPr>
    </w:p>
    <w:p w:rsidR="00F95E53" w:rsidRPr="00093D17" w:rsidRDefault="00F95E53" w:rsidP="00F95E53">
      <w:pPr>
        <w:spacing w:line="240" w:lineRule="auto"/>
        <w:ind w:left="6804" w:firstLine="0"/>
        <w:rPr>
          <w:b/>
          <w:kern w:val="36"/>
          <w:sz w:val="24"/>
          <w:szCs w:val="24"/>
        </w:rPr>
      </w:pPr>
      <w:r w:rsidRPr="00093D17">
        <w:rPr>
          <w:b/>
          <w:kern w:val="36"/>
          <w:sz w:val="24"/>
          <w:szCs w:val="24"/>
        </w:rPr>
        <w:t>Согласовано на заседании</w:t>
      </w:r>
    </w:p>
    <w:p w:rsidR="00F95E53" w:rsidRPr="00093D17" w:rsidRDefault="00F95E53" w:rsidP="00F95E53">
      <w:pPr>
        <w:spacing w:line="240" w:lineRule="auto"/>
        <w:ind w:left="6804" w:firstLine="0"/>
        <w:rPr>
          <w:b/>
          <w:kern w:val="36"/>
          <w:sz w:val="24"/>
          <w:szCs w:val="24"/>
        </w:rPr>
      </w:pPr>
      <w:r w:rsidRPr="00093D17">
        <w:rPr>
          <w:b/>
          <w:kern w:val="36"/>
          <w:sz w:val="24"/>
          <w:szCs w:val="24"/>
        </w:rPr>
        <w:t>закупочной комиссии</w:t>
      </w:r>
    </w:p>
    <w:p w:rsidR="00F95E53" w:rsidRPr="00093D17" w:rsidRDefault="00F95E53" w:rsidP="00F95E5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0027-ВР-16</w:t>
      </w:r>
    </w:p>
    <w:p w:rsidR="00F95E53" w:rsidRPr="00093D17" w:rsidRDefault="00F95E53" w:rsidP="00F95E53">
      <w:pPr>
        <w:spacing w:line="240" w:lineRule="auto"/>
        <w:ind w:left="6804" w:firstLine="0"/>
        <w:rPr>
          <w:b/>
          <w:kern w:val="36"/>
          <w:sz w:val="24"/>
          <w:szCs w:val="24"/>
        </w:rPr>
      </w:pPr>
      <w:r w:rsidRPr="00093D17">
        <w:rPr>
          <w:b/>
          <w:kern w:val="36"/>
          <w:sz w:val="24"/>
          <w:szCs w:val="24"/>
        </w:rPr>
        <w:t>от «</w:t>
      </w:r>
      <w:r>
        <w:rPr>
          <w:b/>
          <w:kern w:val="36"/>
          <w:sz w:val="24"/>
          <w:szCs w:val="24"/>
        </w:rPr>
        <w:t>27</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95E53" w:rsidRPr="00694B4D"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694B4D">
        <w:rPr>
          <w:b/>
          <w:sz w:val="24"/>
          <w:szCs w:val="24"/>
        </w:rPr>
        <w:t>Договор</w:t>
      </w:r>
      <w:r w:rsidR="00F95E53" w:rsidRPr="00694B4D">
        <w:rPr>
          <w:b/>
          <w:sz w:val="24"/>
          <w:szCs w:val="24"/>
        </w:rPr>
        <w:t>а</w:t>
      </w:r>
      <w:proofErr w:type="gramEnd"/>
      <w:r w:rsidR="00366652" w:rsidRPr="00694B4D">
        <w:rPr>
          <w:b/>
          <w:sz w:val="24"/>
          <w:szCs w:val="24"/>
        </w:rPr>
        <w:t xml:space="preserve"> </w:t>
      </w:r>
      <w:r w:rsidR="00F95E53" w:rsidRPr="00694B4D">
        <w:rPr>
          <w:b/>
          <w:sz w:val="24"/>
          <w:szCs w:val="24"/>
        </w:rPr>
        <w:t xml:space="preserve">на оказание услуг по сбору, транспортированию и утилизации отходов производства и потребления </w:t>
      </w:r>
      <w:r w:rsidR="00366652" w:rsidRPr="00694B4D">
        <w:rPr>
          <w:b/>
          <w:sz w:val="24"/>
          <w:szCs w:val="24"/>
        </w:rPr>
        <w:t>для нужд ПАО «МРСК Центра»</w:t>
      </w:r>
      <w:r w:rsidR="007556FF" w:rsidRPr="00694B4D">
        <w:rPr>
          <w:b/>
          <w:sz w:val="24"/>
          <w:szCs w:val="24"/>
        </w:rPr>
        <w:t xml:space="preserve"> </w:t>
      </w:r>
    </w:p>
    <w:p w:rsidR="00717F60" w:rsidRPr="00C12FA4" w:rsidRDefault="007556FF" w:rsidP="007556FF">
      <w:pPr>
        <w:spacing w:line="264" w:lineRule="auto"/>
        <w:ind w:firstLine="0"/>
        <w:jc w:val="center"/>
        <w:rPr>
          <w:b/>
          <w:sz w:val="24"/>
          <w:szCs w:val="24"/>
        </w:rPr>
      </w:pPr>
      <w:r w:rsidRPr="00694B4D">
        <w:rPr>
          <w:b/>
          <w:sz w:val="24"/>
          <w:szCs w:val="24"/>
        </w:rPr>
        <w:t>(филиал</w:t>
      </w:r>
      <w:r w:rsidR="00F95E53" w:rsidRPr="00694B4D">
        <w:rPr>
          <w:b/>
          <w:sz w:val="24"/>
          <w:szCs w:val="24"/>
        </w:rPr>
        <w:t xml:space="preserve">а </w:t>
      </w:r>
      <w:r w:rsidRPr="00694B4D">
        <w:rPr>
          <w:b/>
          <w:sz w:val="24"/>
          <w:szCs w:val="24"/>
        </w:rPr>
        <w:t>«Воронежэнерго»</w:t>
      </w:r>
      <w:r w:rsidR="00F95E53">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95E5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C66DFE" w:rsidRPr="00702B2C">
        <w:rPr>
          <w:iCs/>
          <w:sz w:val="24"/>
          <w:szCs w:val="24"/>
        </w:rPr>
        <w:t xml:space="preserve">ведущий специалист </w:t>
      </w:r>
      <w:r w:rsidR="00C66DFE">
        <w:rPr>
          <w:iCs/>
          <w:sz w:val="24"/>
          <w:szCs w:val="24"/>
        </w:rPr>
        <w:t>отдела закупочной деятельности</w:t>
      </w:r>
      <w:r w:rsidR="00C66DFE" w:rsidRPr="00702B2C">
        <w:rPr>
          <w:iCs/>
          <w:sz w:val="24"/>
          <w:szCs w:val="24"/>
        </w:rPr>
        <w:t xml:space="preserve"> ПАО «МРСК Центра»</w:t>
      </w:r>
      <w:r w:rsidR="00C66DFE">
        <w:rPr>
          <w:iCs/>
          <w:sz w:val="24"/>
          <w:szCs w:val="24"/>
        </w:rPr>
        <w:t xml:space="preserve"> (филиала </w:t>
      </w:r>
      <w:r w:rsidR="00C66DFE" w:rsidRPr="00164C7D">
        <w:rPr>
          <w:iCs/>
          <w:sz w:val="24"/>
          <w:szCs w:val="24"/>
        </w:rPr>
        <w:t xml:space="preserve">«Воронежэнерго) Зайцева Александра Анатольевна, контактный телефон: (473) 249-57-66, </w:t>
      </w:r>
      <w:r w:rsidR="00C66DFE" w:rsidRPr="00164C7D">
        <w:rPr>
          <w:sz w:val="24"/>
          <w:szCs w:val="24"/>
        </w:rPr>
        <w:t xml:space="preserve">адрес электронной почты: </w:t>
      </w:r>
      <w:r w:rsidR="00C66DFE" w:rsidRPr="00164C7D">
        <w:rPr>
          <w:iCs/>
          <w:sz w:val="24"/>
          <w:szCs w:val="24"/>
        </w:rPr>
        <w:t xml:space="preserve"> </w:t>
      </w:r>
      <w:hyperlink r:id="rId18" w:history="1">
        <w:r w:rsidR="00C66DFE" w:rsidRPr="00164C7D">
          <w:rPr>
            <w:rStyle w:val="a7"/>
            <w:sz w:val="24"/>
            <w:szCs w:val="24"/>
            <w:lang w:val="en-US"/>
          </w:rPr>
          <w:t>Zaitseva</w:t>
        </w:r>
        <w:r w:rsidR="00C66DFE" w:rsidRPr="00164C7D">
          <w:rPr>
            <w:rStyle w:val="a7"/>
            <w:sz w:val="24"/>
            <w:szCs w:val="24"/>
          </w:rPr>
          <w:t>.</w:t>
        </w:r>
        <w:r w:rsidR="00C66DFE" w:rsidRPr="00164C7D">
          <w:rPr>
            <w:rStyle w:val="a7"/>
            <w:sz w:val="24"/>
            <w:szCs w:val="24"/>
            <w:lang w:val="en-US"/>
          </w:rPr>
          <w:t>AA</w:t>
        </w:r>
        <w:r w:rsidR="00C66DFE" w:rsidRPr="00164C7D">
          <w:rPr>
            <w:rStyle w:val="a7"/>
            <w:sz w:val="24"/>
            <w:szCs w:val="24"/>
          </w:rPr>
          <w:t>@mrsk-1.ru</w:t>
        </w:r>
      </w:hyperlink>
      <w:r w:rsidR="00C66DFE" w:rsidRPr="00164C7D">
        <w:rPr>
          <w:iCs/>
          <w:sz w:val="24"/>
          <w:szCs w:val="24"/>
        </w:rPr>
        <w:t>, ответственн</w:t>
      </w:r>
      <w:r w:rsidR="00C66DFE">
        <w:rPr>
          <w:iCs/>
          <w:sz w:val="24"/>
          <w:szCs w:val="24"/>
        </w:rPr>
        <w:t>ый</w:t>
      </w:r>
      <w:r w:rsidR="00C66DFE" w:rsidRPr="00164C7D">
        <w:rPr>
          <w:iCs/>
          <w:sz w:val="24"/>
          <w:szCs w:val="24"/>
        </w:rPr>
        <w:t xml:space="preserve"> </w:t>
      </w:r>
      <w:r w:rsidR="00C66DFE">
        <w:rPr>
          <w:iCs/>
          <w:sz w:val="24"/>
          <w:szCs w:val="24"/>
        </w:rPr>
        <w:t xml:space="preserve">исполнитель за подготовку технического задания </w:t>
      </w:r>
      <w:r w:rsidR="00C66DFE" w:rsidRPr="00164C7D">
        <w:rPr>
          <w:iCs/>
          <w:sz w:val="24"/>
          <w:szCs w:val="24"/>
        </w:rPr>
        <w:t>–</w:t>
      </w:r>
      <w:r w:rsidR="00C66DFE" w:rsidRPr="00164C7D">
        <w:rPr>
          <w:sz w:val="24"/>
          <w:szCs w:val="24"/>
        </w:rPr>
        <w:t xml:space="preserve"> </w:t>
      </w:r>
      <w:proofErr w:type="spellStart"/>
      <w:r w:rsidR="00C66DFE">
        <w:rPr>
          <w:sz w:val="24"/>
          <w:szCs w:val="24"/>
        </w:rPr>
        <w:t>Десченко</w:t>
      </w:r>
      <w:proofErr w:type="spellEnd"/>
      <w:r w:rsidR="00C66DFE">
        <w:rPr>
          <w:sz w:val="24"/>
          <w:szCs w:val="24"/>
        </w:rPr>
        <w:t xml:space="preserve"> Наталья Михайловна</w:t>
      </w:r>
      <w:r w:rsidR="00C66DFE" w:rsidRPr="00164C7D">
        <w:rPr>
          <w:sz w:val="24"/>
          <w:szCs w:val="24"/>
        </w:rPr>
        <w:t xml:space="preserve">, контактный телефон - (473) </w:t>
      </w:r>
      <w:r w:rsidR="00C66DFE" w:rsidRPr="00C66DFE">
        <w:rPr>
          <w:sz w:val="24"/>
          <w:szCs w:val="24"/>
        </w:rPr>
        <w:t>222</w:t>
      </w:r>
      <w:r w:rsidR="00C66DFE" w:rsidRPr="00164C7D">
        <w:rPr>
          <w:sz w:val="24"/>
          <w:szCs w:val="24"/>
        </w:rPr>
        <w:t>-</w:t>
      </w:r>
      <w:r w:rsidR="00C66DFE" w:rsidRPr="00C66DFE">
        <w:rPr>
          <w:sz w:val="24"/>
          <w:szCs w:val="24"/>
        </w:rPr>
        <w:t>23</w:t>
      </w:r>
      <w:r w:rsidR="00C66DFE" w:rsidRPr="00164C7D">
        <w:rPr>
          <w:sz w:val="24"/>
          <w:szCs w:val="24"/>
        </w:rPr>
        <w:t>-</w:t>
      </w:r>
      <w:r w:rsidR="00C66DFE" w:rsidRPr="00C66DFE">
        <w:rPr>
          <w:sz w:val="24"/>
          <w:szCs w:val="24"/>
        </w:rPr>
        <w:t>3</w:t>
      </w:r>
      <w:r w:rsidR="00C66DFE">
        <w:rPr>
          <w:sz w:val="24"/>
          <w:szCs w:val="24"/>
        </w:rPr>
        <w:t>4</w:t>
      </w:r>
      <w:r w:rsidR="00C66DFE" w:rsidRPr="00164C7D">
        <w:rPr>
          <w:sz w:val="24"/>
          <w:szCs w:val="24"/>
        </w:rPr>
        <w:t xml:space="preserve">, адрес электронной почты: </w:t>
      </w:r>
      <w:hyperlink r:id="rId19" w:history="1">
        <w:r w:rsidR="00C66DFE" w:rsidRPr="00B71479">
          <w:rPr>
            <w:rStyle w:val="a7"/>
            <w:sz w:val="24"/>
            <w:szCs w:val="24"/>
            <w:lang w:val="en-US"/>
          </w:rPr>
          <w:t>Demchenko</w:t>
        </w:r>
        <w:r w:rsidR="00C66DFE" w:rsidRPr="00B71479">
          <w:rPr>
            <w:rStyle w:val="a7"/>
            <w:sz w:val="24"/>
            <w:szCs w:val="24"/>
          </w:rPr>
          <w:t>.</w:t>
        </w:r>
        <w:r w:rsidR="00C66DFE" w:rsidRPr="00B71479">
          <w:rPr>
            <w:rStyle w:val="a7"/>
            <w:sz w:val="24"/>
            <w:szCs w:val="24"/>
            <w:lang w:val="en-US"/>
          </w:rPr>
          <w:t>NM</w:t>
        </w:r>
        <w:r w:rsidR="00C66DFE" w:rsidRPr="00B71479">
          <w:rPr>
            <w:rStyle w:val="a7"/>
            <w:sz w:val="24"/>
            <w:szCs w:val="24"/>
          </w:rPr>
          <w:t>@mrsk-1.ru</w:t>
        </w:r>
      </w:hyperlink>
      <w:r w:rsidR="00C66DFE" w:rsidRPr="00164C7D">
        <w:rPr>
          <w:sz w:val="24"/>
          <w:szCs w:val="24"/>
        </w:rPr>
        <w:t>,</w:t>
      </w:r>
      <w:r w:rsidR="00C66DFE">
        <w:rPr>
          <w:sz w:val="24"/>
          <w:szCs w:val="24"/>
        </w:rPr>
        <w:t xml:space="preserve"> </w:t>
      </w:r>
      <w:r w:rsidR="00C66DFE" w:rsidRPr="00862664">
        <w:rPr>
          <w:iCs/>
          <w:sz w:val="24"/>
          <w:szCs w:val="24"/>
        </w:rPr>
        <w:t>Извещением</w:t>
      </w:r>
      <w:r w:rsidR="00C66DFE" w:rsidRPr="00862664">
        <w:rPr>
          <w:sz w:val="24"/>
          <w:szCs w:val="24"/>
        </w:rPr>
        <w:t xml:space="preserve"> о проведении открытого </w:t>
      </w:r>
      <w:r w:rsidR="00C66DFE" w:rsidRPr="00862664">
        <w:rPr>
          <w:iCs/>
          <w:sz w:val="24"/>
          <w:szCs w:val="24"/>
        </w:rPr>
        <w:t>запроса предложений</w:t>
      </w:r>
      <w:r w:rsidR="00C66DFE" w:rsidRPr="00862664">
        <w:rPr>
          <w:sz w:val="24"/>
          <w:szCs w:val="24"/>
        </w:rPr>
        <w:t xml:space="preserve">, </w:t>
      </w:r>
      <w:r w:rsidR="00C66DFE" w:rsidRPr="00164C7D">
        <w:rPr>
          <w:sz w:val="24"/>
          <w:szCs w:val="24"/>
        </w:rPr>
        <w:t xml:space="preserve">опубликованным </w:t>
      </w:r>
      <w:r w:rsidR="00C66DFE" w:rsidRPr="00164C7D">
        <w:rPr>
          <w:b/>
          <w:sz w:val="24"/>
          <w:szCs w:val="24"/>
        </w:rPr>
        <w:t>«2</w:t>
      </w:r>
      <w:r w:rsidR="007D5664">
        <w:rPr>
          <w:b/>
          <w:sz w:val="24"/>
          <w:szCs w:val="24"/>
        </w:rPr>
        <w:t>9</w:t>
      </w:r>
      <w:r w:rsidR="00C66DFE" w:rsidRPr="00164C7D">
        <w:rPr>
          <w:b/>
          <w:sz w:val="24"/>
          <w:szCs w:val="24"/>
        </w:rPr>
        <w:t>» января 2016 г.</w:t>
      </w:r>
      <w:r w:rsidR="00C66DFE" w:rsidRPr="00164C7D">
        <w:rPr>
          <w:sz w:val="24"/>
          <w:szCs w:val="24"/>
        </w:rPr>
        <w:t xml:space="preserve"> на</w:t>
      </w:r>
      <w:r w:rsidR="00C66DFE" w:rsidRPr="00862664">
        <w:rPr>
          <w:sz w:val="24"/>
          <w:szCs w:val="24"/>
        </w:rPr>
        <w:t xml:space="preserve"> официальном сайте (</w:t>
      </w:r>
      <w:hyperlink r:id="rId20" w:history="1">
        <w:r w:rsidR="00C66DFE" w:rsidRPr="00862664">
          <w:rPr>
            <w:rStyle w:val="a7"/>
            <w:sz w:val="24"/>
            <w:szCs w:val="24"/>
          </w:rPr>
          <w:t>www.zakupki.</w:t>
        </w:r>
        <w:r w:rsidR="00C66DFE" w:rsidRPr="00862664">
          <w:rPr>
            <w:rStyle w:val="a7"/>
            <w:sz w:val="24"/>
            <w:szCs w:val="24"/>
            <w:lang w:val="en-US"/>
          </w:rPr>
          <w:t>gov</w:t>
        </w:r>
        <w:r w:rsidR="00C66DFE" w:rsidRPr="00862664">
          <w:rPr>
            <w:rStyle w:val="a7"/>
            <w:sz w:val="24"/>
            <w:szCs w:val="24"/>
          </w:rPr>
          <w:t>.ru</w:t>
        </w:r>
      </w:hyperlink>
      <w:r w:rsidR="00C66DFE" w:rsidRPr="00862664">
        <w:rPr>
          <w:sz w:val="24"/>
          <w:szCs w:val="24"/>
        </w:rPr>
        <w:t>),</w:t>
      </w:r>
      <w:r w:rsidR="00C66DFE" w:rsidRPr="00862664">
        <w:rPr>
          <w:iCs/>
          <w:sz w:val="24"/>
          <w:szCs w:val="24"/>
        </w:rPr>
        <w:t xml:space="preserve"> </w:t>
      </w:r>
      <w:r w:rsidR="00C66DFE" w:rsidRPr="00862664">
        <w:rPr>
          <w:sz w:val="24"/>
          <w:szCs w:val="24"/>
        </w:rPr>
        <w:t xml:space="preserve">на сайте </w:t>
      </w:r>
      <w:r w:rsidR="00C66DFE" w:rsidRPr="00862664">
        <w:rPr>
          <w:iCs/>
          <w:sz w:val="24"/>
          <w:szCs w:val="24"/>
        </w:rPr>
        <w:t>ПАО «МРСК Центра»</w:t>
      </w:r>
      <w:r w:rsidR="00C66DFE" w:rsidRPr="00862664">
        <w:rPr>
          <w:sz w:val="24"/>
          <w:szCs w:val="24"/>
        </w:rPr>
        <w:t xml:space="preserve"> (</w:t>
      </w:r>
      <w:hyperlink r:id="rId21" w:history="1">
        <w:r w:rsidR="00C66DFE" w:rsidRPr="00862664">
          <w:rPr>
            <w:rStyle w:val="a7"/>
            <w:sz w:val="24"/>
            <w:szCs w:val="24"/>
          </w:rPr>
          <w:t>www.mrsk-1.ru</w:t>
        </w:r>
      </w:hyperlink>
      <w:r w:rsidR="00C66DFE" w:rsidRPr="00862664">
        <w:rPr>
          <w:sz w:val="24"/>
          <w:szCs w:val="24"/>
        </w:rPr>
        <w:t xml:space="preserve">), на сайте ЭТП, указанном в п. </w:t>
      </w:r>
      <w:r w:rsidR="00C66DFE">
        <w:fldChar w:fldCharType="begin"/>
      </w:r>
      <w:r w:rsidR="00C66DFE">
        <w:instrText xml:space="preserve"> REF _Ref440269836 \r \h  \* MERGEFORMAT </w:instrText>
      </w:r>
      <w:r w:rsidR="00C66DFE">
        <w:fldChar w:fldCharType="separate"/>
      </w:r>
      <w:r w:rsidR="00C66DFE" w:rsidRPr="006A3590">
        <w:rPr>
          <w:sz w:val="24"/>
          <w:szCs w:val="24"/>
        </w:rPr>
        <w:t>1.1.2</w:t>
      </w:r>
      <w:r w:rsidR="00C66DFE">
        <w:fldChar w:fldCharType="end"/>
      </w:r>
      <w:r w:rsidR="00C66DFE" w:rsidRPr="00862664">
        <w:rPr>
          <w:sz w:val="24"/>
          <w:szCs w:val="24"/>
        </w:rPr>
        <w:t xml:space="preserve"> настоящей Документации,</w:t>
      </w:r>
      <w:r w:rsidR="00C66DFE" w:rsidRPr="00862664">
        <w:rPr>
          <w:iCs/>
          <w:sz w:val="24"/>
          <w:szCs w:val="24"/>
        </w:rPr>
        <w:t xml:space="preserve"> приг</w:t>
      </w:r>
      <w:r w:rsidR="00C66DFE" w:rsidRPr="00862664">
        <w:rPr>
          <w:sz w:val="24"/>
          <w:szCs w:val="24"/>
        </w:rPr>
        <w:t>ласило юридических лиц и физических лиц (в т. ч. индивидуальных предпринимателей</w:t>
      </w:r>
      <w:r w:rsidR="00C66DFE">
        <w:rPr>
          <w:sz w:val="24"/>
          <w:szCs w:val="24"/>
        </w:rPr>
        <w:t>)</w:t>
      </w:r>
      <w:r w:rsidR="00C66DFE" w:rsidRPr="005F64FD">
        <w:rPr>
          <w:sz w:val="24"/>
          <w:szCs w:val="24"/>
        </w:rPr>
        <w:t xml:space="preserve"> (далее - Участники) к участию в процедуре Открытого запроса предложений (далее –</w:t>
      </w:r>
      <w:r w:rsidR="00C66DFE" w:rsidRPr="00164C7D">
        <w:rPr>
          <w:sz w:val="24"/>
          <w:szCs w:val="24"/>
        </w:rPr>
        <w:t xml:space="preserve"> запрос </w:t>
      </w:r>
      <w:r w:rsidR="00C66DFE" w:rsidRPr="00FE7817">
        <w:rPr>
          <w:sz w:val="24"/>
          <w:szCs w:val="24"/>
        </w:rPr>
        <w:t xml:space="preserve">предложений) на право заключения Договора </w:t>
      </w:r>
      <w:r w:rsidR="00255450" w:rsidRPr="005E726F">
        <w:rPr>
          <w:iCs/>
          <w:sz w:val="24"/>
          <w:szCs w:val="24"/>
          <w:lang w:eastAsia="ru-RU"/>
        </w:rPr>
        <w:t>на оказание услуг по сбору, транспортированию и утилизации отходов производства и потребления</w:t>
      </w:r>
      <w:r w:rsidR="00255450" w:rsidRPr="001F6366">
        <w:rPr>
          <w:sz w:val="24"/>
          <w:szCs w:val="24"/>
        </w:rPr>
        <w:t xml:space="preserve"> </w:t>
      </w:r>
      <w:r w:rsidR="00C66DFE" w:rsidRPr="001F6366">
        <w:rPr>
          <w:sz w:val="24"/>
          <w:szCs w:val="24"/>
        </w:rPr>
        <w:t xml:space="preserve">для нужд ПАО «МРСК Центра» (филиала «Воронежэнерго»), расположенного по адресу: РФ, 394033, г. Воронеж, ул. </w:t>
      </w:r>
      <w:proofErr w:type="spellStart"/>
      <w:r w:rsidR="00C66DFE" w:rsidRPr="001F6366">
        <w:rPr>
          <w:sz w:val="24"/>
          <w:szCs w:val="24"/>
        </w:rPr>
        <w:t>Арзамасская</w:t>
      </w:r>
      <w:proofErr w:type="spellEnd"/>
      <w:r w:rsidR="00C66DFE" w:rsidRPr="001F6366">
        <w:rPr>
          <w:sz w:val="24"/>
          <w:szCs w:val="24"/>
        </w:rPr>
        <w:t>, 2</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7D5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D5664">
        <w:rPr>
          <w:sz w:val="24"/>
          <w:szCs w:val="24"/>
        </w:rPr>
        <w:t>Заказчик</w:t>
      </w:r>
      <w:r w:rsidR="00702B2C" w:rsidRPr="007D5664">
        <w:rPr>
          <w:sz w:val="24"/>
          <w:szCs w:val="24"/>
        </w:rPr>
        <w:t xml:space="preserve">: </w:t>
      </w:r>
      <w:r w:rsidRPr="007D5664">
        <w:rPr>
          <w:sz w:val="24"/>
          <w:szCs w:val="24"/>
        </w:rPr>
        <w:t xml:space="preserve"> </w:t>
      </w:r>
      <w:r w:rsidR="00702B2C" w:rsidRPr="007D5664">
        <w:rPr>
          <w:iCs/>
          <w:sz w:val="24"/>
          <w:szCs w:val="24"/>
        </w:rPr>
        <w:t>ПАО «МРСК Центра».</w:t>
      </w:r>
      <w:r w:rsidRPr="007D5664">
        <w:rPr>
          <w:rStyle w:val="aa"/>
          <w:sz w:val="24"/>
          <w:szCs w:val="24"/>
        </w:rPr>
        <w:t xml:space="preserve"> </w:t>
      </w:r>
      <w:bookmarkEnd w:id="15"/>
    </w:p>
    <w:p w:rsidR="008C4223" w:rsidRPr="007D566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D5664">
        <w:rPr>
          <w:sz w:val="24"/>
          <w:szCs w:val="24"/>
        </w:rPr>
        <w:t>Предмет З</w:t>
      </w:r>
      <w:r w:rsidR="00717F60" w:rsidRPr="007D5664">
        <w:rPr>
          <w:sz w:val="24"/>
          <w:szCs w:val="24"/>
        </w:rPr>
        <w:t>апроса предложений</w:t>
      </w:r>
      <w:r w:rsidR="00702B2C" w:rsidRPr="007D5664">
        <w:rPr>
          <w:sz w:val="24"/>
          <w:szCs w:val="24"/>
        </w:rPr>
        <w:t>:</w:t>
      </w:r>
      <w:bookmarkEnd w:id="16"/>
    </w:p>
    <w:p w:rsidR="00A40714" w:rsidRPr="007D566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D5664">
        <w:rPr>
          <w:b/>
          <w:sz w:val="24"/>
          <w:szCs w:val="24"/>
          <w:u w:val="single"/>
        </w:rPr>
        <w:t>Лот №1:</w:t>
      </w:r>
      <w:r w:rsidR="00717F60" w:rsidRPr="007D5664">
        <w:rPr>
          <w:sz w:val="24"/>
          <w:szCs w:val="24"/>
        </w:rPr>
        <w:t xml:space="preserve"> право заключения </w:t>
      </w:r>
      <w:r w:rsidR="00C66DFE" w:rsidRPr="007D5664">
        <w:rPr>
          <w:iCs/>
          <w:sz w:val="24"/>
          <w:szCs w:val="24"/>
          <w:lang w:eastAsia="ru-RU"/>
        </w:rPr>
        <w:t>на оказание услуг по сбору, транспортированию и утилизации отходов производства и потребления</w:t>
      </w:r>
      <w:r w:rsidR="00C66DFE" w:rsidRPr="007D5664">
        <w:rPr>
          <w:sz w:val="24"/>
          <w:szCs w:val="24"/>
        </w:rPr>
        <w:t xml:space="preserve"> </w:t>
      </w:r>
      <w:r w:rsidR="00366652" w:rsidRPr="007D5664">
        <w:rPr>
          <w:sz w:val="24"/>
          <w:szCs w:val="24"/>
        </w:rPr>
        <w:t>для нужд ПАО «МРСК Центра»</w:t>
      </w:r>
      <w:r w:rsidR="00702B2C" w:rsidRPr="007D5664">
        <w:rPr>
          <w:sz w:val="24"/>
          <w:szCs w:val="24"/>
        </w:rPr>
        <w:t xml:space="preserve"> (филиал</w:t>
      </w:r>
      <w:r w:rsidR="00C66DFE" w:rsidRPr="007D5664">
        <w:rPr>
          <w:sz w:val="24"/>
          <w:szCs w:val="24"/>
        </w:rPr>
        <w:t>а</w:t>
      </w:r>
      <w:r w:rsidR="00702B2C" w:rsidRPr="007D5664">
        <w:rPr>
          <w:sz w:val="24"/>
          <w:szCs w:val="24"/>
        </w:rPr>
        <w:t xml:space="preserve"> «Воронежэнерго»</w:t>
      </w:r>
      <w:bookmarkEnd w:id="17"/>
      <w:r w:rsidR="00C66DFE" w:rsidRPr="007D5664">
        <w:rPr>
          <w:sz w:val="24"/>
          <w:szCs w:val="24"/>
        </w:rPr>
        <w:t>).</w:t>
      </w:r>
    </w:p>
    <w:p w:rsidR="008C4223" w:rsidRPr="007D5664" w:rsidRDefault="008C4223" w:rsidP="00750D4A">
      <w:pPr>
        <w:keepNext/>
        <w:autoSpaceDE w:val="0"/>
        <w:autoSpaceDN w:val="0"/>
        <w:spacing w:line="264" w:lineRule="auto"/>
        <w:ind w:firstLine="540"/>
        <w:rPr>
          <w:sz w:val="24"/>
          <w:szCs w:val="24"/>
          <w:lang w:eastAsia="ru-RU"/>
        </w:rPr>
      </w:pPr>
      <w:r w:rsidRPr="007D5664">
        <w:rPr>
          <w:sz w:val="24"/>
          <w:szCs w:val="24"/>
        </w:rPr>
        <w:t xml:space="preserve">Количество лотов: </w:t>
      </w:r>
      <w:r w:rsidRPr="007D5664">
        <w:rPr>
          <w:b/>
          <w:sz w:val="24"/>
          <w:szCs w:val="24"/>
        </w:rPr>
        <w:t>1 (один)</w:t>
      </w:r>
      <w:r w:rsidRPr="007D5664">
        <w:rPr>
          <w:sz w:val="24"/>
          <w:szCs w:val="24"/>
        </w:rPr>
        <w:t>.</w:t>
      </w:r>
    </w:p>
    <w:bookmarkEnd w:id="18"/>
    <w:p w:rsidR="00804801" w:rsidRPr="002B7A9F" w:rsidRDefault="00B5344A" w:rsidP="00750D4A">
      <w:pPr>
        <w:pStyle w:val="a"/>
        <w:keepNext/>
        <w:numPr>
          <w:ilvl w:val="0"/>
          <w:numId w:val="0"/>
        </w:numPr>
        <w:spacing w:line="264" w:lineRule="auto"/>
        <w:ind w:left="360" w:hanging="360"/>
        <w:rPr>
          <w:sz w:val="24"/>
          <w:szCs w:val="24"/>
        </w:rPr>
      </w:pPr>
      <w:r w:rsidRPr="002B7A9F">
        <w:rPr>
          <w:sz w:val="24"/>
          <w:szCs w:val="24"/>
        </w:rPr>
        <w:t xml:space="preserve">Частичное </w:t>
      </w:r>
      <w:r w:rsidR="00366652" w:rsidRPr="002B7A9F">
        <w:rPr>
          <w:sz w:val="24"/>
          <w:szCs w:val="24"/>
        </w:rPr>
        <w:t xml:space="preserve">оказание </w:t>
      </w:r>
      <w:r w:rsidR="00AD3EBC" w:rsidRPr="002B7A9F">
        <w:rPr>
          <w:sz w:val="24"/>
          <w:szCs w:val="24"/>
        </w:rPr>
        <w:t>услуг</w:t>
      </w:r>
      <w:r w:rsidRPr="002B7A9F">
        <w:rPr>
          <w:sz w:val="24"/>
          <w:szCs w:val="24"/>
        </w:rPr>
        <w:t xml:space="preserve"> не допускается.</w:t>
      </w:r>
    </w:p>
    <w:p w:rsidR="00717F60" w:rsidRPr="002B7A9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B7A9F">
        <w:rPr>
          <w:sz w:val="24"/>
          <w:szCs w:val="24"/>
        </w:rPr>
        <w:t>Сроки</w:t>
      </w:r>
      <w:r w:rsidR="00717F60" w:rsidRPr="002B7A9F">
        <w:rPr>
          <w:sz w:val="24"/>
          <w:szCs w:val="24"/>
        </w:rPr>
        <w:t xml:space="preserve"> </w:t>
      </w:r>
      <w:r w:rsidR="00366652" w:rsidRPr="002B7A9F">
        <w:rPr>
          <w:sz w:val="24"/>
          <w:szCs w:val="24"/>
        </w:rPr>
        <w:t>оказания услуг</w:t>
      </w:r>
      <w:r w:rsidR="00717F60" w:rsidRPr="002B7A9F">
        <w:rPr>
          <w:sz w:val="24"/>
          <w:szCs w:val="24"/>
        </w:rPr>
        <w:t xml:space="preserve">: </w:t>
      </w:r>
      <w:r w:rsidR="00255450" w:rsidRPr="002B7A9F">
        <w:rPr>
          <w:b/>
          <w:sz w:val="24"/>
          <w:szCs w:val="24"/>
        </w:rPr>
        <w:t>2-4 квартал 2016</w:t>
      </w:r>
      <w:r w:rsidR="007D5664" w:rsidRPr="002B7A9F">
        <w:rPr>
          <w:b/>
          <w:sz w:val="24"/>
          <w:szCs w:val="24"/>
        </w:rPr>
        <w:t xml:space="preserve"> </w:t>
      </w:r>
      <w:r w:rsidR="00255450" w:rsidRPr="002B7A9F">
        <w:rPr>
          <w:b/>
          <w:sz w:val="24"/>
          <w:szCs w:val="24"/>
        </w:rPr>
        <w:t xml:space="preserve">года </w:t>
      </w:r>
      <w:r w:rsidR="00255450" w:rsidRPr="002B7A9F">
        <w:rPr>
          <w:sz w:val="24"/>
          <w:szCs w:val="24"/>
        </w:rPr>
        <w:t>(</w:t>
      </w:r>
      <w:r w:rsidR="008C0DE2" w:rsidRPr="002B7A9F">
        <w:rPr>
          <w:sz w:val="24"/>
          <w:szCs w:val="24"/>
        </w:rPr>
        <w:t>в соответствии со сроками, указанными в Приложении №1 настоящей Документации</w:t>
      </w:r>
      <w:r w:rsidR="00255450" w:rsidRPr="002B7A9F">
        <w:rPr>
          <w:sz w:val="24"/>
          <w:szCs w:val="24"/>
        </w:rPr>
        <w:t>)</w:t>
      </w:r>
      <w:r w:rsidR="00717F60" w:rsidRPr="002B7A9F">
        <w:rPr>
          <w:sz w:val="24"/>
          <w:szCs w:val="24"/>
        </w:rPr>
        <w:t>.</w:t>
      </w:r>
      <w:bookmarkEnd w:id="19"/>
    </w:p>
    <w:p w:rsidR="008D2928" w:rsidRPr="002B7A9F" w:rsidRDefault="007D566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B7A9F">
        <w:t>Оказание услуг Участником будет осуществляться на объектах Заказчика</w:t>
      </w:r>
      <w:r w:rsidR="00366652" w:rsidRPr="002B7A9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w:t>
      </w:r>
      <w:r w:rsidR="002B7A9F" w:rsidRPr="00DC4F43">
        <w:t xml:space="preserve">оплата </w:t>
      </w:r>
      <w:r w:rsidR="002B7A9F">
        <w:t>услуг осуществляется, исходя из поданной заявки филиала согласно Прейскуранту исполнителя, по счету в течение 5 рабочих дней по факту получения заявки</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B7A9F">
        <w:rPr>
          <w:b/>
          <w:bCs w:val="0"/>
          <w:sz w:val="24"/>
          <w:szCs w:val="24"/>
          <w:u w:val="single"/>
        </w:rPr>
        <w:t>По Лоту №1:</w:t>
      </w:r>
      <w:r w:rsidR="00717F60" w:rsidRPr="002B7A9F">
        <w:rPr>
          <w:bCs w:val="0"/>
          <w:sz w:val="24"/>
          <w:szCs w:val="24"/>
        </w:rPr>
        <w:t xml:space="preserve"> </w:t>
      </w:r>
      <w:r w:rsidR="009774F1" w:rsidRPr="002B7A9F">
        <w:rPr>
          <w:b/>
          <w:sz w:val="24"/>
          <w:szCs w:val="24"/>
        </w:rPr>
        <w:t>590 000,00</w:t>
      </w:r>
      <w:r w:rsidR="00155DAF" w:rsidRPr="002B7A9F">
        <w:rPr>
          <w:sz w:val="24"/>
          <w:szCs w:val="24"/>
        </w:rPr>
        <w:t xml:space="preserve"> (</w:t>
      </w:r>
      <w:r w:rsidR="009774F1" w:rsidRPr="002B7A9F">
        <w:rPr>
          <w:sz w:val="24"/>
          <w:szCs w:val="24"/>
        </w:rPr>
        <w:t>Пятьсот девяносто тысяч</w:t>
      </w:r>
      <w:r w:rsidR="00155DAF" w:rsidRPr="002B7A9F">
        <w:rPr>
          <w:sz w:val="24"/>
          <w:szCs w:val="24"/>
        </w:rPr>
        <w:t>) рубл</w:t>
      </w:r>
      <w:r w:rsidR="002B7A9F" w:rsidRPr="002B7A9F">
        <w:rPr>
          <w:sz w:val="24"/>
          <w:szCs w:val="24"/>
        </w:rPr>
        <w:t>ей</w:t>
      </w:r>
      <w:r w:rsidR="00155DAF" w:rsidRPr="002B7A9F">
        <w:rPr>
          <w:sz w:val="24"/>
          <w:szCs w:val="24"/>
        </w:rPr>
        <w:t xml:space="preserve"> 00 копеек РФ, без учета НДС; НДС составляет </w:t>
      </w:r>
      <w:r w:rsidR="009774F1" w:rsidRPr="002B7A9F">
        <w:rPr>
          <w:b/>
          <w:sz w:val="24"/>
          <w:szCs w:val="24"/>
        </w:rPr>
        <w:t>106 200,00</w:t>
      </w:r>
      <w:r w:rsidR="00155DAF" w:rsidRPr="002B7A9F">
        <w:rPr>
          <w:sz w:val="24"/>
          <w:szCs w:val="24"/>
        </w:rPr>
        <w:t xml:space="preserve"> (</w:t>
      </w:r>
      <w:r w:rsidR="009774F1" w:rsidRPr="002B7A9F">
        <w:rPr>
          <w:sz w:val="24"/>
          <w:szCs w:val="24"/>
        </w:rPr>
        <w:t>Сто шесть тысяч двести</w:t>
      </w:r>
      <w:r w:rsidR="00155DAF" w:rsidRPr="002B7A9F">
        <w:rPr>
          <w:sz w:val="24"/>
          <w:szCs w:val="24"/>
        </w:rPr>
        <w:t xml:space="preserve">) рублей </w:t>
      </w:r>
      <w:r w:rsidR="009774F1" w:rsidRPr="002B7A9F">
        <w:rPr>
          <w:sz w:val="24"/>
          <w:szCs w:val="24"/>
        </w:rPr>
        <w:t>00</w:t>
      </w:r>
      <w:r w:rsidR="00155DAF" w:rsidRPr="002B7A9F">
        <w:rPr>
          <w:sz w:val="24"/>
          <w:szCs w:val="24"/>
        </w:rPr>
        <w:t xml:space="preserve"> копеек РФ; </w:t>
      </w:r>
      <w:r w:rsidR="009774F1" w:rsidRPr="002B7A9F">
        <w:rPr>
          <w:b/>
          <w:sz w:val="24"/>
          <w:szCs w:val="24"/>
        </w:rPr>
        <w:t>696 2000,00</w:t>
      </w:r>
      <w:r w:rsidR="00155DAF" w:rsidRPr="002B7A9F">
        <w:rPr>
          <w:sz w:val="24"/>
          <w:szCs w:val="24"/>
        </w:rPr>
        <w:t xml:space="preserve"> (</w:t>
      </w:r>
      <w:r w:rsidR="009774F1" w:rsidRPr="002B7A9F">
        <w:rPr>
          <w:sz w:val="24"/>
          <w:szCs w:val="24"/>
        </w:rPr>
        <w:t>Шестьсот девяносто шесть тысяч двести</w:t>
      </w:r>
      <w:r w:rsidR="00155DAF" w:rsidRPr="002B7A9F">
        <w:rPr>
          <w:sz w:val="24"/>
          <w:szCs w:val="24"/>
        </w:rPr>
        <w:t xml:space="preserve">) рублей </w:t>
      </w:r>
      <w:r w:rsidR="009774F1" w:rsidRPr="002B7A9F">
        <w:rPr>
          <w:sz w:val="24"/>
          <w:szCs w:val="24"/>
        </w:rPr>
        <w:t>00</w:t>
      </w:r>
      <w:r w:rsidR="00155DAF" w:rsidRPr="002B7A9F">
        <w:rPr>
          <w:sz w:val="24"/>
          <w:szCs w:val="24"/>
        </w:rPr>
        <w:t xml:space="preserve"> копеек РФ, с учетом НДС</w:t>
      </w:r>
      <w:r w:rsidR="009774F1" w:rsidRPr="002B7A9F">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w:t>
      </w:r>
      <w:r w:rsidRPr="009774F1">
        <w:rPr>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rsidRPr="009774F1">
        <w:fldChar w:fldCharType="begin"/>
      </w:r>
      <w:r w:rsidR="00BA0F82" w:rsidRPr="009774F1">
        <w:instrText xml:space="preserve"> REF _Ref440275279 \r \h  \* MERGEFORMAT </w:instrText>
      </w:r>
      <w:r w:rsidR="00BA0F82" w:rsidRPr="009774F1">
        <w:fldChar w:fldCharType="separate"/>
      </w:r>
      <w:r w:rsidR="006D28DA" w:rsidRPr="009774F1">
        <w:rPr>
          <w:sz w:val="24"/>
          <w:szCs w:val="24"/>
        </w:rPr>
        <w:t>1.1.4</w:t>
      </w:r>
      <w:r w:rsidR="00BA0F82" w:rsidRPr="009774F1">
        <w:fldChar w:fldCharType="end"/>
      </w:r>
      <w:r w:rsidRPr="009774F1">
        <w:rPr>
          <w:sz w:val="24"/>
          <w:szCs w:val="24"/>
        </w:rPr>
        <w:t xml:space="preserve"> и разделе </w:t>
      </w:r>
      <w:r w:rsidR="00BA0F82" w:rsidRPr="009774F1">
        <w:fldChar w:fldCharType="begin"/>
      </w:r>
      <w:r w:rsidR="00BA0F82" w:rsidRPr="009774F1">
        <w:instrText xml:space="preserve"> REF _Ref440270568 \r \h  \* MERGEFORMAT </w:instrText>
      </w:r>
      <w:r w:rsidR="00BA0F82" w:rsidRPr="009774F1">
        <w:fldChar w:fldCharType="separate"/>
      </w:r>
      <w:r w:rsidR="006D28DA" w:rsidRPr="009774F1">
        <w:t>4</w:t>
      </w:r>
      <w:r w:rsidR="00BA0F82" w:rsidRPr="009774F1">
        <w:fldChar w:fldCharType="end"/>
      </w:r>
      <w:r w:rsidRPr="009774F1">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w:t>
      </w:r>
      <w:r w:rsidR="00F82225" w:rsidRPr="00F82225">
        <w:rPr>
          <w:sz w:val="24"/>
          <w:szCs w:val="24"/>
        </w:rPr>
        <w:lastRenderedPageBreak/>
        <w:t xml:space="preserve">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lastRenderedPageBreak/>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C3702C"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w:t>
      </w:r>
      <w:r w:rsidRPr="00C3702C">
        <w:rPr>
          <w:bCs w:val="0"/>
          <w:sz w:val="24"/>
          <w:szCs w:val="24"/>
        </w:rPr>
        <w:t xml:space="preserve">запроса предложений в соответствии с п. </w:t>
      </w:r>
      <w:r w:rsidR="00BA0F82" w:rsidRPr="00C3702C">
        <w:rPr>
          <w:sz w:val="24"/>
          <w:szCs w:val="24"/>
        </w:rPr>
        <w:fldChar w:fldCharType="begin"/>
      </w:r>
      <w:r w:rsidR="00BA0F82" w:rsidRPr="00C3702C">
        <w:rPr>
          <w:sz w:val="24"/>
          <w:szCs w:val="24"/>
        </w:rPr>
        <w:instrText xml:space="preserve"> REF _Ref306980366 \r \h  \* MERGEFORMAT </w:instrText>
      </w:r>
      <w:r w:rsidR="00BA0F82" w:rsidRPr="00C3702C">
        <w:rPr>
          <w:sz w:val="24"/>
          <w:szCs w:val="24"/>
        </w:rPr>
      </w:r>
      <w:r w:rsidR="00BA0F82" w:rsidRPr="00C3702C">
        <w:rPr>
          <w:sz w:val="24"/>
          <w:szCs w:val="24"/>
        </w:rPr>
        <w:fldChar w:fldCharType="separate"/>
      </w:r>
      <w:r w:rsidR="006D28DA" w:rsidRPr="00C3702C">
        <w:rPr>
          <w:bCs w:val="0"/>
          <w:sz w:val="24"/>
          <w:szCs w:val="24"/>
        </w:rPr>
        <w:t>1.1.4</w:t>
      </w:r>
      <w:r w:rsidR="00BA0F82" w:rsidRPr="00C3702C">
        <w:rPr>
          <w:sz w:val="24"/>
          <w:szCs w:val="24"/>
        </w:rPr>
        <w:fldChar w:fldCharType="end"/>
      </w:r>
    </w:p>
    <w:p w:rsidR="001E2C37" w:rsidRPr="00C3702C" w:rsidRDefault="001E2C37" w:rsidP="001E2C37">
      <w:pPr>
        <w:widowControl w:val="0"/>
        <w:numPr>
          <w:ilvl w:val="3"/>
          <w:numId w:val="28"/>
        </w:numPr>
        <w:overflowPunct w:val="0"/>
        <w:autoSpaceDE w:val="0"/>
        <w:spacing w:after="100" w:line="264" w:lineRule="auto"/>
        <w:ind w:left="0" w:firstLine="567"/>
        <w:rPr>
          <w:bCs w:val="0"/>
          <w:sz w:val="24"/>
          <w:szCs w:val="24"/>
        </w:rPr>
      </w:pPr>
      <w:r w:rsidRPr="00C3702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C3702C" w:rsidRDefault="001E2C37" w:rsidP="001E2C37">
      <w:pPr>
        <w:widowControl w:val="0"/>
        <w:numPr>
          <w:ilvl w:val="0"/>
          <w:numId w:val="8"/>
        </w:numPr>
        <w:tabs>
          <w:tab w:val="left" w:pos="426"/>
        </w:tabs>
        <w:autoSpaceDE w:val="0"/>
        <w:spacing w:line="264" w:lineRule="auto"/>
        <w:ind w:left="0" w:firstLine="567"/>
        <w:rPr>
          <w:bCs w:val="0"/>
          <w:sz w:val="24"/>
          <w:szCs w:val="24"/>
        </w:rPr>
      </w:pPr>
      <w:r w:rsidRPr="00C3702C">
        <w:rPr>
          <w:bCs w:val="0"/>
          <w:sz w:val="24"/>
          <w:szCs w:val="24"/>
        </w:rPr>
        <w:t xml:space="preserve">наименование и адрес Организатора в соответствии с п. </w:t>
      </w:r>
      <w:r w:rsidR="00BA0F82" w:rsidRPr="00C3702C">
        <w:rPr>
          <w:sz w:val="24"/>
          <w:szCs w:val="24"/>
        </w:rPr>
        <w:fldChar w:fldCharType="begin"/>
      </w:r>
      <w:r w:rsidR="00BA0F82" w:rsidRPr="00C3702C">
        <w:rPr>
          <w:sz w:val="24"/>
          <w:szCs w:val="24"/>
        </w:rPr>
        <w:instrText xml:space="preserve"> REF _Ref191386085 \n \h  \* MERGEFORMAT </w:instrText>
      </w:r>
      <w:r w:rsidR="00BA0F82" w:rsidRPr="00C3702C">
        <w:rPr>
          <w:sz w:val="24"/>
          <w:szCs w:val="24"/>
        </w:rPr>
      </w:r>
      <w:r w:rsidR="00BA0F82" w:rsidRPr="00C3702C">
        <w:rPr>
          <w:sz w:val="24"/>
          <w:szCs w:val="24"/>
        </w:rPr>
        <w:fldChar w:fldCharType="separate"/>
      </w:r>
      <w:r w:rsidR="006D28DA" w:rsidRPr="00C3702C">
        <w:rPr>
          <w:bCs w:val="0"/>
          <w:sz w:val="24"/>
          <w:szCs w:val="24"/>
        </w:rPr>
        <w:t>1.1.1</w:t>
      </w:r>
      <w:r w:rsidR="00BA0F82" w:rsidRPr="00C3702C">
        <w:rPr>
          <w:sz w:val="24"/>
          <w:szCs w:val="24"/>
        </w:rPr>
        <w:fldChar w:fldCharType="end"/>
      </w:r>
      <w:r w:rsidRPr="00C3702C">
        <w:rPr>
          <w:bCs w:val="0"/>
          <w:sz w:val="24"/>
          <w:szCs w:val="24"/>
        </w:rPr>
        <w:t>;</w:t>
      </w:r>
    </w:p>
    <w:p w:rsidR="001E2C37" w:rsidRPr="00C3702C" w:rsidRDefault="001E2C37" w:rsidP="001E2C37">
      <w:pPr>
        <w:widowControl w:val="0"/>
        <w:numPr>
          <w:ilvl w:val="0"/>
          <w:numId w:val="8"/>
        </w:numPr>
        <w:tabs>
          <w:tab w:val="left" w:pos="426"/>
        </w:tabs>
        <w:autoSpaceDE w:val="0"/>
        <w:spacing w:line="264" w:lineRule="auto"/>
        <w:ind w:left="0" w:firstLine="567"/>
        <w:rPr>
          <w:bCs w:val="0"/>
          <w:sz w:val="24"/>
          <w:szCs w:val="24"/>
        </w:rPr>
      </w:pPr>
      <w:r w:rsidRPr="00C3702C">
        <w:rPr>
          <w:bCs w:val="0"/>
          <w:sz w:val="24"/>
          <w:szCs w:val="24"/>
        </w:rPr>
        <w:t>полное фирменное наименование Участника и его почтовый адрес;</w:t>
      </w:r>
    </w:p>
    <w:p w:rsidR="001E2C37" w:rsidRPr="00C3702C" w:rsidRDefault="001E2C37" w:rsidP="001E2C37">
      <w:pPr>
        <w:widowControl w:val="0"/>
        <w:numPr>
          <w:ilvl w:val="0"/>
          <w:numId w:val="8"/>
        </w:numPr>
        <w:tabs>
          <w:tab w:val="left" w:pos="426"/>
        </w:tabs>
        <w:autoSpaceDE w:val="0"/>
        <w:spacing w:line="264" w:lineRule="auto"/>
        <w:ind w:left="0" w:firstLine="567"/>
        <w:rPr>
          <w:bCs w:val="0"/>
          <w:sz w:val="24"/>
          <w:szCs w:val="24"/>
        </w:rPr>
      </w:pPr>
      <w:r w:rsidRPr="00C3702C">
        <w:rPr>
          <w:bCs w:val="0"/>
          <w:sz w:val="24"/>
          <w:szCs w:val="24"/>
        </w:rPr>
        <w:t xml:space="preserve">предмет запроса предложений в соответствии с п. </w:t>
      </w:r>
      <w:r w:rsidR="00BA0F82" w:rsidRPr="00C3702C">
        <w:rPr>
          <w:sz w:val="24"/>
          <w:szCs w:val="24"/>
        </w:rPr>
        <w:fldChar w:fldCharType="begin"/>
      </w:r>
      <w:r w:rsidR="00BA0F82" w:rsidRPr="00C3702C">
        <w:rPr>
          <w:sz w:val="24"/>
          <w:szCs w:val="24"/>
        </w:rPr>
        <w:instrText xml:space="preserve"> REF _Ref306980366 \r \h  \* MERGEFORMAT </w:instrText>
      </w:r>
      <w:r w:rsidR="00BA0F82" w:rsidRPr="00C3702C">
        <w:rPr>
          <w:sz w:val="24"/>
          <w:szCs w:val="24"/>
        </w:rPr>
      </w:r>
      <w:r w:rsidR="00BA0F82" w:rsidRPr="00C3702C">
        <w:rPr>
          <w:sz w:val="24"/>
          <w:szCs w:val="24"/>
        </w:rPr>
        <w:fldChar w:fldCharType="separate"/>
      </w:r>
      <w:r w:rsidR="006D28DA" w:rsidRPr="00C3702C">
        <w:rPr>
          <w:bCs w:val="0"/>
          <w:sz w:val="24"/>
          <w:szCs w:val="24"/>
        </w:rPr>
        <w:t>1.1.4</w:t>
      </w:r>
      <w:r w:rsidR="00BA0F82" w:rsidRPr="00C3702C">
        <w:rPr>
          <w:sz w:val="24"/>
          <w:szCs w:val="24"/>
        </w:rPr>
        <w:fldChar w:fldCharType="end"/>
      </w:r>
    </w:p>
    <w:p w:rsidR="001E2C37" w:rsidRPr="00C3702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C3702C">
        <w:rPr>
          <w:bCs w:val="0"/>
          <w:sz w:val="24"/>
          <w:szCs w:val="24"/>
        </w:rPr>
        <w:t xml:space="preserve">Участники должны обеспечить доставку своих Заявок </w:t>
      </w:r>
      <w:r w:rsidR="00246B57" w:rsidRPr="00C3702C">
        <w:rPr>
          <w:bCs w:val="0"/>
          <w:sz w:val="24"/>
          <w:szCs w:val="24"/>
        </w:rPr>
        <w:t xml:space="preserve">в срок до </w:t>
      </w:r>
      <w:r w:rsidR="00246B57" w:rsidRPr="00C3702C">
        <w:rPr>
          <w:b/>
          <w:bCs w:val="0"/>
          <w:sz w:val="24"/>
          <w:szCs w:val="24"/>
        </w:rPr>
        <w:t>1</w:t>
      </w:r>
      <w:r w:rsidR="00EE1654" w:rsidRPr="00C3702C">
        <w:rPr>
          <w:b/>
          <w:bCs w:val="0"/>
          <w:sz w:val="24"/>
          <w:szCs w:val="24"/>
        </w:rPr>
        <w:t>3</w:t>
      </w:r>
      <w:r w:rsidR="00246B57" w:rsidRPr="00C3702C">
        <w:rPr>
          <w:b/>
          <w:bCs w:val="0"/>
          <w:sz w:val="24"/>
          <w:szCs w:val="24"/>
        </w:rPr>
        <w:t xml:space="preserve"> часов 00 минут </w:t>
      </w:r>
      <w:r w:rsidR="002B7A9F" w:rsidRPr="00C3702C">
        <w:rPr>
          <w:b/>
          <w:bCs w:val="0"/>
          <w:sz w:val="24"/>
          <w:szCs w:val="24"/>
        </w:rPr>
        <w:t>16</w:t>
      </w:r>
      <w:r w:rsidR="00246B57" w:rsidRPr="00C3702C">
        <w:rPr>
          <w:b/>
          <w:bCs w:val="0"/>
          <w:sz w:val="24"/>
          <w:szCs w:val="24"/>
        </w:rPr>
        <w:t xml:space="preserve"> </w:t>
      </w:r>
      <w:r w:rsidR="00EE1654" w:rsidRPr="00C3702C">
        <w:rPr>
          <w:b/>
          <w:bCs w:val="0"/>
          <w:sz w:val="24"/>
          <w:szCs w:val="24"/>
        </w:rPr>
        <w:t>февраля</w:t>
      </w:r>
      <w:r w:rsidR="00246B57" w:rsidRPr="00C3702C">
        <w:rPr>
          <w:b/>
          <w:bCs w:val="0"/>
          <w:sz w:val="24"/>
          <w:szCs w:val="24"/>
        </w:rPr>
        <w:t xml:space="preserve"> 2016 года </w:t>
      </w:r>
      <w:r w:rsidRPr="00C3702C">
        <w:rPr>
          <w:bCs w:val="0"/>
          <w:sz w:val="24"/>
          <w:szCs w:val="24"/>
        </w:rPr>
        <w:t xml:space="preserve">по адресу: </w:t>
      </w:r>
      <w:r w:rsidR="00EE1654" w:rsidRPr="00C3702C">
        <w:rPr>
          <w:sz w:val="24"/>
          <w:szCs w:val="24"/>
        </w:rPr>
        <w:t xml:space="preserve">РФ, </w:t>
      </w:r>
      <w:r w:rsidR="00EE1654" w:rsidRPr="00C3702C">
        <w:rPr>
          <w:iCs/>
          <w:sz w:val="24"/>
          <w:szCs w:val="24"/>
        </w:rPr>
        <w:t xml:space="preserve">394033, г. Воронеж, ул. </w:t>
      </w:r>
      <w:proofErr w:type="spellStart"/>
      <w:r w:rsidR="00EE1654" w:rsidRPr="00C3702C">
        <w:rPr>
          <w:iCs/>
          <w:sz w:val="24"/>
          <w:szCs w:val="24"/>
        </w:rPr>
        <w:t>Арзамасская</w:t>
      </w:r>
      <w:proofErr w:type="spellEnd"/>
      <w:r w:rsidR="00EE1654" w:rsidRPr="00C3702C">
        <w:rPr>
          <w:iCs/>
          <w:sz w:val="24"/>
          <w:szCs w:val="24"/>
        </w:rPr>
        <w:t>, д. 2</w:t>
      </w:r>
      <w:r w:rsidR="00EE1654" w:rsidRPr="00C3702C">
        <w:rPr>
          <w:sz w:val="24"/>
          <w:szCs w:val="24"/>
        </w:rPr>
        <w:t xml:space="preserve">, </w:t>
      </w:r>
      <w:proofErr w:type="spellStart"/>
      <w:r w:rsidR="00EE1654" w:rsidRPr="00C3702C">
        <w:rPr>
          <w:sz w:val="24"/>
          <w:szCs w:val="24"/>
        </w:rPr>
        <w:t>каб</w:t>
      </w:r>
      <w:proofErr w:type="spellEnd"/>
      <w:r w:rsidR="00EE1654" w:rsidRPr="00C3702C">
        <w:rPr>
          <w:sz w:val="24"/>
          <w:szCs w:val="24"/>
        </w:rPr>
        <w:t xml:space="preserve">. </w:t>
      </w:r>
      <w:r w:rsidR="00EE1654" w:rsidRPr="00C3702C">
        <w:rPr>
          <w:sz w:val="24"/>
          <w:szCs w:val="24"/>
        </w:rPr>
        <w:lastRenderedPageBreak/>
        <w:t>№112, исполнительный сотрудник – Зайцева Александра Анатольевна, контактный телефон: (473) 249-57-66</w:t>
      </w:r>
      <w:r w:rsidRPr="00C3702C">
        <w:rPr>
          <w:sz w:val="24"/>
          <w:szCs w:val="24"/>
        </w:rPr>
        <w:t xml:space="preserve">. </w:t>
      </w:r>
      <w:r w:rsidRPr="00C3702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477"/>
      <w:r w:rsidRPr="006D28DA">
        <w:t xml:space="preserve">Изменение и отзыв </w:t>
      </w:r>
      <w:r w:rsidR="004B5EB3" w:rsidRPr="006D28DA">
        <w:t>Заявк</w:t>
      </w:r>
      <w:r w:rsidRPr="006D28DA">
        <w:t>и</w:t>
      </w:r>
      <w:bookmarkEnd w:id="411"/>
      <w:bookmarkEnd w:id="415"/>
      <w:bookmarkEnd w:id="416"/>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7" w:name="_Ref115078477"/>
      <w:r w:rsidRPr="006D28DA">
        <w:rPr>
          <w:bCs w:val="0"/>
          <w:sz w:val="24"/>
          <w:szCs w:val="24"/>
        </w:rPr>
        <w:t>В случае изменения Заявки Участники готовят следующие документы в письменной форме:</w:t>
      </w:r>
      <w:bookmarkEnd w:id="417"/>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0478"/>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483"/>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w:t>
      </w:r>
      <w:r w:rsidRPr="006D28DA">
        <w:rPr>
          <w:sz w:val="24"/>
          <w:szCs w:val="24"/>
        </w:rPr>
        <w:lastRenderedPageBreak/>
        <w:t>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E71A48">
        <w:lastRenderedPageBreak/>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 xml:space="preserve">Организатор вправе опубликовать в других средствах массовой информации </w:t>
      </w:r>
      <w:r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C3702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bookmarkStart w:id="499" w:name="_GoBack"/>
      <w:bookmarkEnd w:id="499"/>
      <w:r w:rsidRPr="00C3702C">
        <w:rPr>
          <w:szCs w:val="24"/>
        </w:rPr>
        <w:lastRenderedPageBreak/>
        <w:t>Техническая часть</w:t>
      </w:r>
      <w:bookmarkEnd w:id="494"/>
      <w:bookmarkEnd w:id="495"/>
      <w:bookmarkEnd w:id="496"/>
      <w:bookmarkEnd w:id="497"/>
      <w:bookmarkEnd w:id="498"/>
      <w:r w:rsidRPr="00C3702C">
        <w:rPr>
          <w:szCs w:val="24"/>
        </w:rPr>
        <w:t xml:space="preserve"> </w:t>
      </w:r>
    </w:p>
    <w:p w:rsidR="002B5044" w:rsidRPr="00C3702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3702C">
        <w:t xml:space="preserve">Перечень, объемы и характеристики </w:t>
      </w:r>
      <w:bookmarkEnd w:id="500"/>
      <w:bookmarkEnd w:id="501"/>
      <w:bookmarkEnd w:id="502"/>
      <w:bookmarkEnd w:id="503"/>
      <w:bookmarkEnd w:id="504"/>
      <w:bookmarkEnd w:id="505"/>
      <w:bookmarkEnd w:id="506"/>
      <w:bookmarkEnd w:id="507"/>
      <w:r w:rsidR="00C3704B" w:rsidRPr="00C3702C">
        <w:t>закупаемых услуг</w:t>
      </w:r>
      <w:bookmarkEnd w:id="508"/>
    </w:p>
    <w:p w:rsidR="002B5044" w:rsidRPr="00C3702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C3702C">
        <w:rPr>
          <w:b w:val="0"/>
          <w:szCs w:val="24"/>
        </w:rPr>
        <w:t>Техническ</w:t>
      </w:r>
      <w:r w:rsidR="003776BB" w:rsidRPr="00C3702C">
        <w:rPr>
          <w:b w:val="0"/>
          <w:szCs w:val="24"/>
        </w:rPr>
        <w:t>ое</w:t>
      </w:r>
      <w:r w:rsidR="00787744" w:rsidRPr="00C3702C">
        <w:rPr>
          <w:b w:val="0"/>
          <w:szCs w:val="24"/>
        </w:rPr>
        <w:t xml:space="preserve"> </w:t>
      </w:r>
      <w:r w:rsidRPr="00C3702C">
        <w:rPr>
          <w:b w:val="0"/>
          <w:szCs w:val="24"/>
        </w:rPr>
        <w:t>задани</w:t>
      </w:r>
      <w:r w:rsidR="003776BB" w:rsidRPr="00C3702C">
        <w:rPr>
          <w:b w:val="0"/>
          <w:szCs w:val="24"/>
        </w:rPr>
        <w:t>е</w:t>
      </w:r>
      <w:r w:rsidR="00787744" w:rsidRPr="00C3702C">
        <w:rPr>
          <w:b w:val="0"/>
          <w:szCs w:val="24"/>
        </w:rPr>
        <w:t xml:space="preserve"> </w:t>
      </w:r>
      <w:r w:rsidR="00A154B7" w:rsidRPr="00C3702C">
        <w:rPr>
          <w:b w:val="0"/>
          <w:szCs w:val="24"/>
        </w:rPr>
        <w:t xml:space="preserve">по Лоту №1 (подраздел </w:t>
      </w:r>
      <w:r w:rsidR="00553891" w:rsidRPr="00C3702C">
        <w:rPr>
          <w:b w:val="0"/>
          <w:szCs w:val="24"/>
        </w:rPr>
        <w:fldChar w:fldCharType="begin"/>
      </w:r>
      <w:r w:rsidR="00A154B7" w:rsidRPr="00C3702C">
        <w:rPr>
          <w:b w:val="0"/>
          <w:szCs w:val="24"/>
        </w:rPr>
        <w:instrText xml:space="preserve"> REF _Ref440275279 \r \h </w:instrText>
      </w:r>
      <w:r w:rsidR="00553891" w:rsidRPr="00C3702C">
        <w:rPr>
          <w:b w:val="0"/>
          <w:szCs w:val="24"/>
        </w:rPr>
      </w:r>
      <w:r w:rsidR="00C3702C">
        <w:rPr>
          <w:b w:val="0"/>
          <w:szCs w:val="24"/>
        </w:rPr>
        <w:instrText xml:space="preserve"> \* MERGEFORMAT </w:instrText>
      </w:r>
      <w:r w:rsidR="00553891" w:rsidRPr="00C3702C">
        <w:rPr>
          <w:b w:val="0"/>
          <w:szCs w:val="24"/>
        </w:rPr>
        <w:fldChar w:fldCharType="separate"/>
      </w:r>
      <w:r w:rsidR="006D28DA" w:rsidRPr="00C3702C">
        <w:rPr>
          <w:b w:val="0"/>
          <w:szCs w:val="24"/>
        </w:rPr>
        <w:t>1.1.4</w:t>
      </w:r>
      <w:r w:rsidR="00553891" w:rsidRPr="00C3702C">
        <w:rPr>
          <w:b w:val="0"/>
          <w:szCs w:val="24"/>
        </w:rPr>
        <w:fldChar w:fldCharType="end"/>
      </w:r>
      <w:r w:rsidR="00A154B7" w:rsidRPr="00C3702C">
        <w:rPr>
          <w:b w:val="0"/>
          <w:szCs w:val="24"/>
        </w:rPr>
        <w:t>)</w:t>
      </w:r>
      <w:r w:rsidRPr="00C3702C">
        <w:rPr>
          <w:b w:val="0"/>
          <w:szCs w:val="24"/>
        </w:rPr>
        <w:t xml:space="preserve"> изложен</w:t>
      </w:r>
      <w:r w:rsidR="00F463E8" w:rsidRPr="00C3702C">
        <w:rPr>
          <w:b w:val="0"/>
          <w:szCs w:val="24"/>
        </w:rPr>
        <w:t>о</w:t>
      </w:r>
      <w:r w:rsidR="00787744" w:rsidRPr="00C3702C">
        <w:rPr>
          <w:b w:val="0"/>
          <w:szCs w:val="24"/>
        </w:rPr>
        <w:t xml:space="preserve"> </w:t>
      </w:r>
      <w:r w:rsidRPr="00C3702C">
        <w:rPr>
          <w:b w:val="0"/>
          <w:szCs w:val="24"/>
        </w:rPr>
        <w:t xml:space="preserve">в Приложении №1, которое является неотъемлемым приложением к настоящей документации и предоставляется </w:t>
      </w:r>
      <w:r w:rsidR="0021751A" w:rsidRPr="00C3702C">
        <w:rPr>
          <w:b w:val="0"/>
          <w:szCs w:val="24"/>
        </w:rPr>
        <w:t>Участник</w:t>
      </w:r>
      <w:r w:rsidRPr="00C3702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C3702C" w:rsidRDefault="002B5044" w:rsidP="0021751A">
      <w:pPr>
        <w:pStyle w:val="2"/>
        <w:ind w:left="1701" w:hanging="1134"/>
      </w:pPr>
      <w:bookmarkStart w:id="527" w:name="_Ref194832984"/>
      <w:bookmarkStart w:id="528" w:name="_Ref197686508"/>
      <w:bookmarkStart w:id="529" w:name="_Toc423421727"/>
      <w:bookmarkStart w:id="530" w:name="_Toc441130492"/>
      <w:r w:rsidRPr="00C3702C">
        <w:t xml:space="preserve">Требование к </w:t>
      </w:r>
      <w:bookmarkEnd w:id="527"/>
      <w:bookmarkEnd w:id="528"/>
      <w:bookmarkEnd w:id="529"/>
      <w:r w:rsidR="00C3704B" w:rsidRPr="00C3702C">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787744">
        <w:rPr>
          <w:b w:val="0"/>
          <w:szCs w:val="24"/>
          <w:lang w:eastAsia="ru-RU"/>
        </w:rPr>
        <w:t xml:space="preserve"> </w:t>
      </w:r>
      <w:r w:rsidR="003776BB" w:rsidRPr="003803A7">
        <w:rPr>
          <w:b w:val="0"/>
          <w:szCs w:val="24"/>
          <w:lang w:eastAsia="ru-RU"/>
        </w:rPr>
        <w:t>задании</w:t>
      </w:r>
      <w:r w:rsidR="00787744">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787744">
        <w:rPr>
          <w:b w:val="0"/>
          <w:szCs w:val="24"/>
          <w:lang w:eastAsia="ru-RU"/>
        </w:rPr>
        <w:t xml:space="preserve"> </w:t>
      </w:r>
      <w:r w:rsidR="003776BB" w:rsidRPr="003776BB">
        <w:rPr>
          <w:b w:val="0"/>
          <w:szCs w:val="24"/>
          <w:lang w:eastAsia="ru-RU"/>
        </w:rPr>
        <w:t>задания</w:t>
      </w:r>
      <w:r w:rsidR="00787744">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89"/>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787744" w:rsidP="00787744">
            <w:pPr>
              <w:pStyle w:val="aff1"/>
              <w:suppressAutoHyphens w:val="0"/>
              <w:ind w:left="0"/>
              <w:rPr>
                <w:color w:val="000000"/>
                <w:szCs w:val="24"/>
              </w:rPr>
            </w:pPr>
            <w:r>
              <w:rPr>
                <w:color w:val="000000"/>
                <w:szCs w:val="24"/>
              </w:rPr>
              <w:t>1</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787744" w:rsidP="00787744">
            <w:pPr>
              <w:pStyle w:val="aff1"/>
              <w:suppressAutoHyphens w:val="0"/>
              <w:ind w:left="0"/>
              <w:rPr>
                <w:color w:val="000000"/>
                <w:szCs w:val="24"/>
              </w:rPr>
            </w:pPr>
            <w:r>
              <w:rPr>
                <w:color w:val="000000"/>
                <w:szCs w:val="24"/>
              </w:rPr>
              <w:t>2</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787744" w:rsidP="00787744">
            <w:pPr>
              <w:pStyle w:val="aff1"/>
              <w:suppressAutoHyphens w:val="0"/>
              <w:ind w:left="0"/>
              <w:rPr>
                <w:color w:val="000000"/>
                <w:szCs w:val="24"/>
              </w:rPr>
            </w:pPr>
            <w:r>
              <w:rPr>
                <w:color w:val="000000"/>
                <w:szCs w:val="24"/>
              </w:rPr>
              <w:t>3</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CE7" w:rsidRDefault="003E5CE7">
      <w:pPr>
        <w:spacing w:line="240" w:lineRule="auto"/>
      </w:pPr>
      <w:r>
        <w:separator/>
      </w:r>
    </w:p>
  </w:endnote>
  <w:endnote w:type="continuationSeparator" w:id="0">
    <w:p w:rsidR="003E5CE7" w:rsidRDefault="003E5C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553891">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53891" w:rsidRPr="00FA0376">
      <w:rPr>
        <w:sz w:val="16"/>
        <w:szCs w:val="16"/>
        <w:lang w:eastAsia="ru-RU"/>
      </w:rPr>
      <w:fldChar w:fldCharType="begin"/>
    </w:r>
    <w:r w:rsidRPr="00FA0376">
      <w:rPr>
        <w:sz w:val="16"/>
        <w:szCs w:val="16"/>
        <w:lang w:eastAsia="ru-RU"/>
      </w:rPr>
      <w:instrText xml:space="preserve"> PAGE </w:instrText>
    </w:r>
    <w:r w:rsidR="00553891" w:rsidRPr="00FA0376">
      <w:rPr>
        <w:sz w:val="16"/>
        <w:szCs w:val="16"/>
        <w:lang w:eastAsia="ru-RU"/>
      </w:rPr>
      <w:fldChar w:fldCharType="separate"/>
    </w:r>
    <w:r w:rsidR="00C3702C">
      <w:rPr>
        <w:noProof/>
        <w:sz w:val="16"/>
        <w:szCs w:val="16"/>
        <w:lang w:eastAsia="ru-RU"/>
      </w:rPr>
      <w:t>71</w:t>
    </w:r>
    <w:r w:rsidR="00553891"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02AA4">
      <w:rPr>
        <w:sz w:val="18"/>
        <w:szCs w:val="18"/>
      </w:rPr>
      <w:t>Договор</w:t>
    </w:r>
    <w:r w:rsidR="00202AA4" w:rsidRPr="00202AA4">
      <w:rPr>
        <w:sz w:val="18"/>
        <w:szCs w:val="18"/>
      </w:rPr>
      <w:t>а</w:t>
    </w:r>
    <w:r w:rsidRPr="00202AA4">
      <w:rPr>
        <w:sz w:val="18"/>
        <w:szCs w:val="18"/>
      </w:rPr>
      <w:t xml:space="preserve"> </w:t>
    </w:r>
    <w:r w:rsidR="00202AA4" w:rsidRPr="00202AA4">
      <w:rPr>
        <w:sz w:val="18"/>
        <w:szCs w:val="18"/>
      </w:rPr>
      <w:t>на оказание услуг по сбору, транспортированию и утилизации отходов производства и потребления</w:t>
    </w:r>
    <w:r w:rsidRPr="00202AA4">
      <w:rPr>
        <w:sz w:val="18"/>
        <w:szCs w:val="18"/>
      </w:rPr>
      <w:t xml:space="preserve"> для нужд ПАО «МРСК Центра» (филиал</w:t>
    </w:r>
    <w:r w:rsidR="00202AA4" w:rsidRPr="00202AA4">
      <w:rPr>
        <w:sz w:val="18"/>
        <w:szCs w:val="18"/>
      </w:rPr>
      <w:t>а</w:t>
    </w:r>
    <w:r w:rsidRPr="00202AA4">
      <w:rPr>
        <w:sz w:val="18"/>
        <w:szCs w:val="18"/>
      </w:rPr>
      <w:t xml:space="preserve"> </w:t>
    </w:r>
    <w:r w:rsidR="00202AA4" w:rsidRPr="00202AA4">
      <w:rPr>
        <w:sz w:val="18"/>
        <w:szCs w:val="18"/>
      </w:rPr>
      <w:t>«Воронежэнерго»</w:t>
    </w:r>
    <w:r w:rsidR="00202AA4">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CE7" w:rsidRDefault="003E5CE7">
      <w:pPr>
        <w:spacing w:line="240" w:lineRule="auto"/>
      </w:pPr>
      <w:r>
        <w:separator/>
      </w:r>
    </w:p>
  </w:footnote>
  <w:footnote w:type="continuationSeparator" w:id="0">
    <w:p w:rsidR="003E5CE7" w:rsidRDefault="003E5CE7">
      <w:pPr>
        <w:spacing w:line="240" w:lineRule="auto"/>
      </w:pPr>
      <w:r>
        <w:continuationSeparator/>
      </w:r>
    </w:p>
  </w:footnote>
  <w:footnote w:id="1">
    <w:p w:rsidR="000C6A4A" w:rsidRDefault="000C6A4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C6A4A" w:rsidRDefault="000C6A4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4C8F"/>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F19"/>
    <w:rsid w:val="001E0693"/>
    <w:rsid w:val="001E200B"/>
    <w:rsid w:val="001E2C37"/>
    <w:rsid w:val="001E3577"/>
    <w:rsid w:val="001E4152"/>
    <w:rsid w:val="001F0956"/>
    <w:rsid w:val="001F15DE"/>
    <w:rsid w:val="001F34BB"/>
    <w:rsid w:val="001F3569"/>
    <w:rsid w:val="001F5A31"/>
    <w:rsid w:val="001F7317"/>
    <w:rsid w:val="00202AA4"/>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5450"/>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B7A9F"/>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CE7"/>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2466"/>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4B4D"/>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87744"/>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5664"/>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774F1"/>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2C"/>
    <w:rsid w:val="00C3704B"/>
    <w:rsid w:val="00C41228"/>
    <w:rsid w:val="00C421E1"/>
    <w:rsid w:val="00C47845"/>
    <w:rsid w:val="00C510B6"/>
    <w:rsid w:val="00C521DF"/>
    <w:rsid w:val="00C55B59"/>
    <w:rsid w:val="00C606DE"/>
    <w:rsid w:val="00C6609A"/>
    <w:rsid w:val="00C66DFE"/>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1654"/>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5E53"/>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mailto:Demchenko.NM@mrsk-1.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5C536-EDBC-4F54-A34C-FC04C7E7F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78</Pages>
  <Words>22876</Words>
  <Characters>130396</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34</cp:revision>
  <cp:lastPrinted>2015-12-29T14:27:00Z</cp:lastPrinted>
  <dcterms:created xsi:type="dcterms:W3CDTF">2016-01-15T11:45:00Z</dcterms:created>
  <dcterms:modified xsi:type="dcterms:W3CDTF">2016-01-29T12:24:00Z</dcterms:modified>
</cp:coreProperties>
</file>